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EEF17A" w14:textId="025FA92E" w:rsidR="00772F2B" w:rsidRPr="002A35B2" w:rsidRDefault="00772F2B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CZĘŚĆ II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A0AA8A9" w14:textId="463701BF" w:rsidR="00B1317D" w:rsidRPr="006F3F45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6F3F45">
        <w:rPr>
          <w:rFonts w:ascii="Fira Sans" w:hAnsi="Fira Sans"/>
          <w:sz w:val="20"/>
        </w:rPr>
        <w:t>UMOWA DEPOZYTU</w:t>
      </w:r>
    </w:p>
    <w:p w14:paraId="75EE467E" w14:textId="77777777" w:rsidR="006F3F45" w:rsidRPr="006F3F45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6F3F45">
        <w:rPr>
          <w:rFonts w:ascii="Fira Sans" w:hAnsi="Fira Sans"/>
          <w:sz w:val="20"/>
        </w:rPr>
        <w:t>DO UMOWY NR</w:t>
      </w:r>
      <w:r w:rsidR="00420EDF" w:rsidRPr="006F3F45">
        <w:rPr>
          <w:rFonts w:ascii="Fira Sans" w:hAnsi="Fira Sans"/>
          <w:sz w:val="20"/>
        </w:rPr>
        <w:t xml:space="preserve"> </w:t>
      </w:r>
      <w:r w:rsidR="006F3F45" w:rsidRPr="006F3F45">
        <w:rPr>
          <w:rFonts w:ascii="Fira Sans" w:hAnsi="Fira Sans"/>
          <w:sz w:val="20"/>
        </w:rPr>
        <w:t>105</w:t>
      </w:r>
      <w:r w:rsidR="009D46CD" w:rsidRPr="006F3F45">
        <w:rPr>
          <w:rFonts w:ascii="Fira Sans" w:hAnsi="Fira Sans"/>
          <w:sz w:val="20"/>
        </w:rPr>
        <w:t>/</w:t>
      </w:r>
      <w:r w:rsidR="00FC28B7" w:rsidRPr="006F3F45">
        <w:rPr>
          <w:rFonts w:ascii="Fira Sans" w:hAnsi="Fira Sans"/>
          <w:sz w:val="20"/>
        </w:rPr>
        <w:t>…</w:t>
      </w:r>
      <w:r w:rsidR="00BC705C" w:rsidRPr="006F3F45">
        <w:rPr>
          <w:rFonts w:ascii="Fira Sans" w:hAnsi="Fira Sans"/>
          <w:sz w:val="20"/>
        </w:rPr>
        <w:t>/PN</w:t>
      </w:r>
      <w:r w:rsidR="00871ACC" w:rsidRPr="006F3F45">
        <w:rPr>
          <w:rFonts w:ascii="Fira Sans" w:hAnsi="Fira Sans"/>
          <w:sz w:val="20"/>
        </w:rPr>
        <w:t>/</w:t>
      </w:r>
      <w:r w:rsidR="00541B44" w:rsidRPr="006F3F45">
        <w:rPr>
          <w:rFonts w:ascii="Fira Sans" w:hAnsi="Fira Sans"/>
          <w:sz w:val="20"/>
        </w:rPr>
        <w:t>2025</w:t>
      </w:r>
      <w:r w:rsidR="00B1317D" w:rsidRPr="006F3F45">
        <w:rPr>
          <w:rFonts w:ascii="Fira Sans" w:hAnsi="Fira Sans"/>
          <w:sz w:val="20"/>
        </w:rPr>
        <w:t xml:space="preserve"> </w:t>
      </w:r>
    </w:p>
    <w:p w14:paraId="65F53E4C" w14:textId="56C59B93" w:rsidR="0028369F" w:rsidRPr="002A35B2" w:rsidRDefault="00B1317D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6F3F45">
        <w:rPr>
          <w:rFonts w:ascii="Fira Sans" w:hAnsi="Fira Sans"/>
          <w:sz w:val="20"/>
        </w:rPr>
        <w:t>d</w:t>
      </w:r>
      <w:r w:rsidR="0028369F" w:rsidRPr="006F3F45">
        <w:rPr>
          <w:rFonts w:ascii="Fira Sans" w:hAnsi="Fira Sans"/>
          <w:sz w:val="20"/>
        </w:rPr>
        <w:t xml:space="preserve">otyczy </w:t>
      </w:r>
      <w:r w:rsidR="00CE0461" w:rsidRPr="006F3F45">
        <w:rPr>
          <w:rFonts w:ascii="Fira Sans" w:hAnsi="Fira Sans"/>
          <w:sz w:val="20"/>
        </w:rPr>
        <w:t xml:space="preserve">części </w:t>
      </w:r>
      <w:r w:rsidR="00557F2A" w:rsidRPr="006F3F45">
        <w:rPr>
          <w:rFonts w:ascii="Fira Sans" w:hAnsi="Fira Sans"/>
          <w:sz w:val="20"/>
        </w:rPr>
        <w:t xml:space="preserve">nr </w:t>
      </w:r>
      <w:r w:rsidR="006F3F45" w:rsidRPr="006F3F45">
        <w:rPr>
          <w:rFonts w:ascii="Fira Sans" w:hAnsi="Fira Sans"/>
          <w:sz w:val="20"/>
        </w:rPr>
        <w:t>12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 xml:space="preserve">dniu..............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4C3D5C7B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</w:t>
      </w:r>
      <w:r w:rsidR="002B6953">
        <w:rPr>
          <w:rFonts w:ascii="Fira Sans" w:hAnsi="Fira Sans"/>
          <w:sz w:val="20"/>
          <w:szCs w:val="20"/>
        </w:rPr>
        <w:t> 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51880C31" w14:textId="77777777" w:rsidR="006F3F45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..........................................................</w:t>
      </w:r>
      <w:r w:rsidR="00272EF5" w:rsidRPr="002A35B2">
        <w:rPr>
          <w:rFonts w:ascii="Fira Sans" w:hAnsi="Fira Sans"/>
          <w:bCs/>
          <w:sz w:val="20"/>
          <w:szCs w:val="20"/>
        </w:rPr>
        <w:t xml:space="preserve"> </w:t>
      </w:r>
    </w:p>
    <w:p w14:paraId="40F9BCE8" w14:textId="5BCBDE88" w:rsidR="00FC28B7" w:rsidRPr="006F3F45" w:rsidRDefault="00FC28B7" w:rsidP="006F3F45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6F3F45">
        <w:rPr>
          <w:rFonts w:ascii="Fira Sans" w:hAnsi="Fira Sans"/>
          <w:bCs/>
          <w:sz w:val="20"/>
          <w:szCs w:val="20"/>
        </w:rPr>
        <w:t xml:space="preserve"> KRS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 xml:space="preserve">..... </w:t>
      </w:r>
      <w:r w:rsidR="006F3F45">
        <w:rPr>
          <w:rFonts w:ascii="Fira Sans" w:hAnsi="Fira Sans"/>
          <w:bCs/>
          <w:sz w:val="20"/>
          <w:szCs w:val="20"/>
        </w:rPr>
        <w:t xml:space="preserve"> </w:t>
      </w:r>
      <w:r w:rsidR="00E037BF" w:rsidRPr="006F3F45">
        <w:rPr>
          <w:rFonts w:ascii="Fira Sans" w:hAnsi="Fira Sans"/>
          <w:bCs/>
          <w:sz w:val="20"/>
          <w:szCs w:val="20"/>
        </w:rPr>
        <w:t>NIP:...................................</w:t>
      </w:r>
      <w:r w:rsidR="00D43AFE" w:rsidRPr="006F3F45">
        <w:rPr>
          <w:rFonts w:ascii="Fira Sans" w:hAnsi="Fira Sans"/>
          <w:bCs/>
          <w:sz w:val="20"/>
          <w:szCs w:val="20"/>
        </w:rPr>
        <w:t xml:space="preserve">, </w:t>
      </w:r>
      <w:r w:rsidRPr="006F3F45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40FED25E" w14:textId="4D769519" w:rsidR="00B36B97" w:rsidRPr="006F3F45" w:rsidRDefault="00B36B97" w:rsidP="00B36B97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6F3F45">
        <w:rPr>
          <w:rFonts w:ascii="Fira Sans" w:hAnsi="Fira Sans"/>
          <w:sz w:val="20"/>
          <w:szCs w:val="20"/>
        </w:rPr>
        <w:t xml:space="preserve">Wykonawca zleca, a Zamawiający przyjmuje na przechowanie wyroby medyczne w ilości, asortymencie i cenach określonych każdorazowo w protokole przekazania. Przedmiot objęty umową depozytu ma być dostarczony </w:t>
      </w:r>
      <w:r w:rsidR="006F3F45" w:rsidRPr="006F3F45">
        <w:rPr>
          <w:rFonts w:ascii="Fira Sans" w:hAnsi="Fira Sans"/>
          <w:sz w:val="20"/>
          <w:szCs w:val="20"/>
        </w:rPr>
        <w:t>na Blok Operacyjny</w:t>
      </w:r>
      <w:r w:rsidRPr="006F3F45">
        <w:rPr>
          <w:rFonts w:ascii="Fira Sans" w:hAnsi="Fira Sans"/>
          <w:sz w:val="20"/>
          <w:szCs w:val="20"/>
        </w:rPr>
        <w:t xml:space="preserve"> w Wojewódzkim Szpitalu Specjalistycznym. </w:t>
      </w:r>
    </w:p>
    <w:p w14:paraId="6AC175A2" w14:textId="6E53D661" w:rsidR="00D8094E" w:rsidRPr="006F3F45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6F3F45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6F3F45">
        <w:rPr>
          <w:rFonts w:ascii="Fira Sans" w:hAnsi="Fira Sans"/>
          <w:sz w:val="20"/>
          <w:szCs w:val="20"/>
        </w:rPr>
        <w:t>sprzedaży nr</w:t>
      </w:r>
      <w:r w:rsidR="006F3F45" w:rsidRPr="006F3F45">
        <w:rPr>
          <w:rFonts w:ascii="Fira Sans" w:hAnsi="Fira Sans"/>
          <w:sz w:val="20"/>
          <w:szCs w:val="20"/>
        </w:rPr>
        <w:t> </w:t>
      </w:r>
      <w:r w:rsidR="006F3F45" w:rsidRPr="006F3F45">
        <w:rPr>
          <w:rFonts w:ascii="Fira Sans" w:hAnsi="Fira Sans"/>
          <w:b/>
          <w:sz w:val="20"/>
          <w:szCs w:val="20"/>
        </w:rPr>
        <w:t>105</w:t>
      </w:r>
      <w:r w:rsidR="00272EF5" w:rsidRPr="006F3F45">
        <w:rPr>
          <w:rFonts w:ascii="Fira Sans" w:hAnsi="Fira Sans"/>
          <w:b/>
          <w:sz w:val="20"/>
          <w:szCs w:val="20"/>
        </w:rPr>
        <w:t>/…</w:t>
      </w:r>
      <w:r w:rsidR="009C76E2" w:rsidRPr="006F3F45">
        <w:rPr>
          <w:rFonts w:ascii="Fira Sans" w:hAnsi="Fira Sans"/>
          <w:b/>
          <w:sz w:val="20"/>
          <w:szCs w:val="20"/>
        </w:rPr>
        <w:t>/</w:t>
      </w:r>
      <w:r w:rsidR="00F7052E" w:rsidRPr="006F3F45">
        <w:rPr>
          <w:rFonts w:ascii="Fira Sans" w:hAnsi="Fira Sans"/>
          <w:b/>
          <w:sz w:val="20"/>
          <w:szCs w:val="20"/>
        </w:rPr>
        <w:t>PN</w:t>
      </w:r>
      <w:r w:rsidR="00D8094E" w:rsidRPr="006F3F45">
        <w:rPr>
          <w:rFonts w:ascii="Fira Sans" w:hAnsi="Fira Sans"/>
          <w:b/>
          <w:sz w:val="20"/>
          <w:szCs w:val="20"/>
        </w:rPr>
        <w:t>/</w:t>
      </w:r>
      <w:r w:rsidR="000940CD" w:rsidRPr="006F3F45">
        <w:rPr>
          <w:rFonts w:ascii="Fira Sans" w:hAnsi="Fira Sans"/>
          <w:b/>
          <w:sz w:val="20"/>
          <w:szCs w:val="20"/>
        </w:rPr>
        <w:t>2</w:t>
      </w:r>
      <w:r w:rsidR="00272EF5" w:rsidRPr="006F3F45">
        <w:rPr>
          <w:rFonts w:ascii="Fira Sans" w:hAnsi="Fira Sans"/>
          <w:b/>
          <w:sz w:val="20"/>
          <w:szCs w:val="20"/>
        </w:rPr>
        <w:t>0</w:t>
      </w:r>
      <w:r w:rsidR="00541B44" w:rsidRPr="006F3F45">
        <w:rPr>
          <w:rFonts w:ascii="Fira Sans" w:hAnsi="Fira Sans"/>
          <w:b/>
          <w:sz w:val="20"/>
          <w:szCs w:val="20"/>
        </w:rPr>
        <w:t>25</w:t>
      </w:r>
      <w:r w:rsidRPr="006F3F45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6F3F45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6F3F45">
        <w:rPr>
          <w:rFonts w:ascii="Fira Sans" w:hAnsi="Fira Sans"/>
          <w:sz w:val="20"/>
          <w:szCs w:val="20"/>
        </w:rPr>
        <w:t>Podpisany przez przedstawiciela Zamawiającego protokół przekazania stanowi potwierdzenie przyjęcia wyrobów medycznych na przechowanie.</w:t>
      </w:r>
    </w:p>
    <w:p w14:paraId="6F94DC53" w14:textId="5819E446" w:rsidR="00420EDF" w:rsidRPr="006F3F45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6F3F45">
        <w:rPr>
          <w:rFonts w:ascii="Fira Sans" w:hAnsi="Fira Sans"/>
          <w:sz w:val="20"/>
          <w:szCs w:val="20"/>
        </w:rPr>
        <w:t>Zamawiający, jako</w:t>
      </w:r>
      <w:r w:rsidR="00420EDF" w:rsidRPr="006F3F45">
        <w:rPr>
          <w:rFonts w:ascii="Fira Sans" w:hAnsi="Fira Sans"/>
          <w:sz w:val="20"/>
          <w:szCs w:val="20"/>
        </w:rPr>
        <w:t xml:space="preserve"> miejsce przechowywania wskazuje pomieszczenie </w:t>
      </w:r>
      <w:r w:rsidR="009C76E2" w:rsidRPr="006F3F45">
        <w:rPr>
          <w:rFonts w:ascii="Fira Sans" w:hAnsi="Fira Sans"/>
          <w:sz w:val="20"/>
          <w:szCs w:val="20"/>
        </w:rPr>
        <w:t>Bloku Operacyjnego</w:t>
      </w:r>
      <w:r w:rsidR="00D43AFE" w:rsidRPr="006F3F45">
        <w:rPr>
          <w:rFonts w:ascii="Fira Sans" w:hAnsi="Fira Sans"/>
          <w:sz w:val="20"/>
          <w:szCs w:val="20"/>
        </w:rPr>
        <w:t xml:space="preserve"> </w:t>
      </w:r>
      <w:r w:rsidR="00420EDF" w:rsidRPr="006F3F45">
        <w:rPr>
          <w:rFonts w:ascii="Fira Sans" w:hAnsi="Fira Sans"/>
          <w:sz w:val="20"/>
          <w:szCs w:val="20"/>
        </w:rPr>
        <w:t>przy ul.</w:t>
      </w:r>
      <w:r w:rsidR="006F3F45" w:rsidRPr="006F3F45">
        <w:rPr>
          <w:rFonts w:ascii="Fira Sans" w:hAnsi="Fira Sans"/>
          <w:sz w:val="20"/>
          <w:szCs w:val="20"/>
        </w:rPr>
        <w:t> </w:t>
      </w:r>
      <w:r w:rsidR="00420EDF" w:rsidRPr="006F3F45">
        <w:rPr>
          <w:rFonts w:ascii="Fira Sans" w:hAnsi="Fira Sans"/>
          <w:sz w:val="20"/>
          <w:szCs w:val="20"/>
        </w:rPr>
        <w:t xml:space="preserve">Hubalczyków 1, 76-200 Słupsk, a osobami nadzorującymi </w:t>
      </w:r>
      <w:proofErr w:type="spellStart"/>
      <w:r w:rsidR="00420EDF" w:rsidRPr="006F3F45">
        <w:rPr>
          <w:rFonts w:ascii="Fira Sans" w:hAnsi="Fira Sans"/>
          <w:sz w:val="20"/>
          <w:szCs w:val="20"/>
        </w:rPr>
        <w:t>podmagazyn</w:t>
      </w:r>
      <w:proofErr w:type="spellEnd"/>
      <w:r w:rsidR="00420EDF" w:rsidRPr="006F3F45">
        <w:rPr>
          <w:rFonts w:ascii="Fira Sans" w:hAnsi="Fira Sans"/>
          <w:sz w:val="20"/>
          <w:szCs w:val="20"/>
        </w:rPr>
        <w:t xml:space="preserve"> Zamawiającego są: p.</w:t>
      </w:r>
      <w:r w:rsidR="006F3F45" w:rsidRPr="006F3F45">
        <w:rPr>
          <w:rFonts w:ascii="Fira Sans" w:hAnsi="Fira Sans"/>
          <w:sz w:val="20"/>
          <w:szCs w:val="20"/>
        </w:rPr>
        <w:t> </w:t>
      </w:r>
      <w:r w:rsidR="00B74E3D" w:rsidRPr="006F3F45">
        <w:rPr>
          <w:rFonts w:ascii="Fira Sans" w:hAnsi="Fira Sans"/>
          <w:sz w:val="20"/>
          <w:szCs w:val="20"/>
        </w:rPr>
        <w:t>…….</w:t>
      </w:r>
      <w:r w:rsidR="00420EDF" w:rsidRPr="006F3F45">
        <w:rPr>
          <w:rFonts w:ascii="Fira Sans" w:hAnsi="Fira Sans"/>
          <w:sz w:val="20"/>
          <w:szCs w:val="20"/>
        </w:rPr>
        <w:t xml:space="preserve"> tel. </w:t>
      </w:r>
      <w:r w:rsidR="00F633E8" w:rsidRPr="006F3F45">
        <w:rPr>
          <w:rFonts w:ascii="Fira Sans" w:hAnsi="Fira Sans"/>
          <w:sz w:val="20"/>
          <w:szCs w:val="20"/>
        </w:rPr>
        <w:t>…….</w:t>
      </w:r>
      <w:r w:rsidR="00B74E3D" w:rsidRPr="006F3F45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6F3F45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6F3F45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6F3F45">
        <w:rPr>
          <w:rFonts w:ascii="Fira Sans" w:hAnsi="Fira Sans"/>
          <w:sz w:val="20"/>
          <w:szCs w:val="20"/>
        </w:rPr>
        <w:t>Wykonawcy jest</w:t>
      </w:r>
      <w:r w:rsidRPr="006F3F45">
        <w:rPr>
          <w:rFonts w:ascii="Fira Sans" w:hAnsi="Fira Sans"/>
          <w:sz w:val="20"/>
          <w:szCs w:val="20"/>
        </w:rPr>
        <w:t xml:space="preserve"> p. </w:t>
      </w:r>
      <w:r w:rsidR="00547052" w:rsidRPr="006F3F45">
        <w:rPr>
          <w:rFonts w:ascii="Fira Sans" w:hAnsi="Fira Sans"/>
          <w:sz w:val="20"/>
          <w:szCs w:val="20"/>
        </w:rPr>
        <w:t>…….. tel. 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651C834F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 zobowiązuje się do prawidłowego przechowywania przedmiotów, tak by zachować je w</w:t>
      </w:r>
      <w:r w:rsidR="002B6953">
        <w:rPr>
          <w:rFonts w:ascii="Fira Sans" w:hAnsi="Fira Sans"/>
          <w:sz w:val="20"/>
          <w:szCs w:val="20"/>
        </w:rPr>
        <w:t> </w:t>
      </w:r>
      <w:r w:rsidRPr="002A35B2">
        <w:rPr>
          <w:rFonts w:ascii="Fira Sans" w:hAnsi="Fira Sans"/>
          <w:sz w:val="20"/>
          <w:szCs w:val="20"/>
        </w:rPr>
        <w:t xml:space="preserve">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256C0554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="00D43AFE" w:rsidRPr="002A35B2">
        <w:rPr>
          <w:rFonts w:ascii="Fira Sans" w:hAnsi="Fira Sans"/>
          <w:b/>
          <w:sz w:val="20"/>
        </w:rPr>
        <w:t xml:space="preserve">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 sprzętu o najkrótszej dacie ważności w ramach danego asortymentu.</w:t>
      </w:r>
    </w:p>
    <w:p w14:paraId="14E645B3" w14:textId="4E77FB15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</w:t>
      </w:r>
      <w:r w:rsidR="002B6953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>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77777777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8E59736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777777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lastRenderedPageBreak/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</w:t>
      </w:r>
      <w:proofErr w:type="spellStart"/>
      <w:r w:rsidRPr="002A35B2">
        <w:rPr>
          <w:rFonts w:ascii="Fira Sans" w:hAnsi="Fira Sans"/>
          <w:sz w:val="20"/>
          <w:szCs w:val="20"/>
        </w:rPr>
        <w:t>rozsterylizowany</w:t>
      </w:r>
      <w:proofErr w:type="spellEnd"/>
      <w:r w:rsidRPr="002A35B2">
        <w:rPr>
          <w:rFonts w:ascii="Fira Sans" w:hAnsi="Fira Sans"/>
          <w:sz w:val="20"/>
          <w:szCs w:val="20"/>
        </w:rPr>
        <w:t xml:space="preserve">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A7E4B73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A2169E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EE85E58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3781BE1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1D24C4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56AC" w14:textId="00408464" w:rsidR="00497444" w:rsidRPr="00EF00C8" w:rsidRDefault="00D63412" w:rsidP="00D63412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A53137F">
              <wp:simplePos x="0" y="0"/>
              <wp:positionH relativeFrom="column">
                <wp:posOffset>0</wp:posOffset>
              </wp:positionH>
              <wp:positionV relativeFrom="paragraph">
                <wp:posOffset>169834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20AA390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3.35pt" to="450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MwQsBNkAAAAGAQAADwAAAGRycy9kb3ducmV2&#10;LnhtbEyPwU7DMBBE70j8g7VIXBB13EOAkE1VIfEBtFTt0YmXOCJeh9hN0r/HiAMcd2Y087bcLK4X&#10;E42h84ygVhkI4sabjluE9/3r/SOIEDUb3XsmhAsF2FTXV6UujJ/5jaZdbEUq4VBoBBvjUEgZGktO&#10;h5UfiJP34UenYzrHVppRz6nc9XKdZbl0uuO0YPVAL5aaz93ZIdRqPy1fF3s8+DtF7ZbVfDoeEG9v&#10;lu0ziEhL/AvDD35Chyox1f7MJogeIT0SEdb5A4jkPmUqB1H/CrIq5X/86hs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AzBCwE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0C9877F" w14:textId="0DA3D905" w:rsidR="00497444" w:rsidRDefault="00C109FA" w:rsidP="00497444">
    <w:pPr>
      <w:pStyle w:val="Stopka"/>
    </w:pPr>
    <w:r w:rsidRPr="00D63412">
      <w:rPr>
        <w:rFonts w:ascii="Fira Sans" w:hAnsi="Fira Sans"/>
        <w:sz w:val="16"/>
        <w:szCs w:val="16"/>
      </w:rPr>
      <w:t xml:space="preserve">Przygotował: </w:t>
    </w:r>
    <w:r w:rsidR="00147906">
      <w:rPr>
        <w:rFonts w:ascii="Fira Sans" w:hAnsi="Fira Sans"/>
        <w:sz w:val="16"/>
        <w:szCs w:val="16"/>
      </w:rPr>
      <w:t xml:space="preserve">Klaudia Karwacka </w:t>
    </w:r>
    <w:r w:rsidR="00147906">
      <w:rPr>
        <w:rFonts w:ascii="Fira Sans" w:hAnsi="Fira Sans"/>
        <w:sz w:val="16"/>
        <w:szCs w:val="16"/>
      </w:rPr>
      <w:tab/>
    </w:r>
    <w:r w:rsidR="00147906">
      <w:rPr>
        <w:rFonts w:ascii="Fira Sans" w:hAnsi="Fira Sans"/>
        <w:sz w:val="16"/>
        <w:szCs w:val="16"/>
      </w:rPr>
      <w:tab/>
    </w:r>
    <w:r w:rsidR="00497444">
      <w:fldChar w:fldCharType="begin"/>
    </w:r>
    <w:r w:rsidR="00497444">
      <w:instrText>PAGE   \* MERGEFORMAT</w:instrText>
    </w:r>
    <w:r w:rsidR="00497444">
      <w:fldChar w:fldCharType="separate"/>
    </w:r>
    <w:r w:rsidR="00497444">
      <w:t>1</w:t>
    </w:r>
    <w:r w:rsidR="00497444"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CB8C5" w14:textId="58AAA16E" w:rsidR="007E3ADC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C93D79" w14:textId="2B64E4CF" w:rsidR="007E3ADC" w:rsidRDefault="007E3ADC" w:rsidP="00FC28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22"/>
  </w:num>
  <w:num w:numId="18">
    <w:abstractNumId w:val="27"/>
  </w:num>
  <w:num w:numId="19">
    <w:abstractNumId w:val="28"/>
  </w:num>
  <w:num w:numId="20">
    <w:abstractNumId w:val="24"/>
  </w:num>
  <w:num w:numId="21">
    <w:abstractNumId w:val="2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3"/>
  </w:num>
  <w:num w:numId="24">
    <w:abstractNumId w:val="19"/>
  </w:num>
  <w:num w:numId="25">
    <w:abstractNumId w:val="18"/>
  </w:num>
  <w:num w:numId="26">
    <w:abstractNumId w:val="21"/>
  </w:num>
  <w:num w:numId="27">
    <w:abstractNumId w:val="15"/>
  </w:num>
  <w:num w:numId="28">
    <w:abstractNumId w:val="25"/>
  </w:num>
  <w:num w:numId="29">
    <w:abstractNumId w:val="26"/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099C"/>
    <w:rsid w:val="00002009"/>
    <w:rsid w:val="0000542D"/>
    <w:rsid w:val="00011694"/>
    <w:rsid w:val="00015733"/>
    <w:rsid w:val="00025DDE"/>
    <w:rsid w:val="0002773D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47906"/>
    <w:rsid w:val="0015369A"/>
    <w:rsid w:val="0015566C"/>
    <w:rsid w:val="001655B2"/>
    <w:rsid w:val="001B38E7"/>
    <w:rsid w:val="001B4CBF"/>
    <w:rsid w:val="001B6936"/>
    <w:rsid w:val="001C0AAA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0DFB"/>
    <w:rsid w:val="002A35B2"/>
    <w:rsid w:val="002A3EC3"/>
    <w:rsid w:val="002B6953"/>
    <w:rsid w:val="002D1DF2"/>
    <w:rsid w:val="002D3212"/>
    <w:rsid w:val="002E16B7"/>
    <w:rsid w:val="002E69F9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081"/>
    <w:rsid w:val="004A1238"/>
    <w:rsid w:val="004A1E72"/>
    <w:rsid w:val="004C4440"/>
    <w:rsid w:val="004E3C51"/>
    <w:rsid w:val="00501198"/>
    <w:rsid w:val="00501D78"/>
    <w:rsid w:val="00521495"/>
    <w:rsid w:val="00541B44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605E1"/>
    <w:rsid w:val="00685D56"/>
    <w:rsid w:val="006B054F"/>
    <w:rsid w:val="006B05F8"/>
    <w:rsid w:val="006B0D3F"/>
    <w:rsid w:val="006C58E3"/>
    <w:rsid w:val="006D0BC3"/>
    <w:rsid w:val="006D675A"/>
    <w:rsid w:val="006F1AA0"/>
    <w:rsid w:val="006F24BD"/>
    <w:rsid w:val="006F2DBC"/>
    <w:rsid w:val="006F3F45"/>
    <w:rsid w:val="00702975"/>
    <w:rsid w:val="00703E67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4C4F"/>
    <w:rsid w:val="0080703F"/>
    <w:rsid w:val="008175B9"/>
    <w:rsid w:val="00827F13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0E15"/>
    <w:rsid w:val="00B22A0D"/>
    <w:rsid w:val="00B341AE"/>
    <w:rsid w:val="00B3631E"/>
    <w:rsid w:val="00B36B97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CF390D"/>
    <w:rsid w:val="00D00A6E"/>
    <w:rsid w:val="00D43AFE"/>
    <w:rsid w:val="00D44CF3"/>
    <w:rsid w:val="00D45260"/>
    <w:rsid w:val="00D569DB"/>
    <w:rsid w:val="00D5700A"/>
    <w:rsid w:val="00D63412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DF70D5"/>
    <w:rsid w:val="00E037BF"/>
    <w:rsid w:val="00E157DC"/>
    <w:rsid w:val="00E41A54"/>
    <w:rsid w:val="00E56F7C"/>
    <w:rsid w:val="00E6492D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B9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B9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5765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Klaudia Karwacka</cp:lastModifiedBy>
  <cp:revision>14</cp:revision>
  <cp:lastPrinted>2015-06-16T07:01:00Z</cp:lastPrinted>
  <dcterms:created xsi:type="dcterms:W3CDTF">2023-01-10T11:24:00Z</dcterms:created>
  <dcterms:modified xsi:type="dcterms:W3CDTF">2025-10-28T07:38:00Z</dcterms:modified>
</cp:coreProperties>
</file>